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Default="00E841A1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BE7D3D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  <w:r w:rsidR="00BE7D3D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49EB" w:rsidRPr="001249EB" w:rsidRDefault="001249EB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 xml:space="preserve">DO 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>CZĘŚ</w:t>
      </w:r>
      <w:r>
        <w:rPr>
          <w:rFonts w:ascii="Arial" w:hAnsi="Arial" w:cs="Arial"/>
          <w:b/>
          <w:bCs/>
          <w:sz w:val="21"/>
          <w:szCs w:val="21"/>
          <w:u w:val="single"/>
        </w:rPr>
        <w:t>CI NR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A20258">
        <w:rPr>
          <w:rFonts w:ascii="Arial" w:hAnsi="Arial" w:cs="Arial"/>
          <w:b/>
          <w:bCs/>
          <w:sz w:val="21"/>
          <w:szCs w:val="21"/>
          <w:u w:val="single"/>
        </w:rPr>
        <w:t>3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</w:p>
    <w:p w:rsidR="00BE7D3D" w:rsidRPr="00856AA1" w:rsidRDefault="00BE7D3D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</w:p>
    <w:p w:rsidR="00C73AA3" w:rsidRPr="009E24A1" w:rsidRDefault="00180D92" w:rsidP="007A46A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</w:t>
      </w:r>
      <w:r w:rsidR="009E24A1" w:rsidRPr="009E24A1">
        <w:rPr>
          <w:rFonts w:ascii="Arial" w:hAnsi="Arial" w:cs="Arial"/>
          <w:bCs/>
          <w:sz w:val="21"/>
          <w:szCs w:val="21"/>
        </w:rPr>
        <w:t>:</w:t>
      </w:r>
      <w:r w:rsidR="0051051C" w:rsidRPr="009E24A1">
        <w:rPr>
          <w:rFonts w:ascii="Arial" w:hAnsi="Arial" w:cs="Arial"/>
          <w:bCs/>
          <w:sz w:val="21"/>
          <w:szCs w:val="21"/>
        </w:rPr>
        <w:t xml:space="preserve"> </w:t>
      </w:r>
      <w:r w:rsidR="006553CB" w:rsidRPr="009E24A1">
        <w:rPr>
          <w:rFonts w:ascii="Arial" w:hAnsi="Arial" w:cs="Arial"/>
          <w:bCs/>
          <w:sz w:val="21"/>
          <w:szCs w:val="21"/>
        </w:rPr>
        <w:t>WOF-I.261.</w:t>
      </w:r>
      <w:r w:rsidR="000A5827">
        <w:rPr>
          <w:rFonts w:ascii="Arial" w:hAnsi="Arial" w:cs="Arial"/>
          <w:bCs/>
          <w:sz w:val="21"/>
          <w:szCs w:val="21"/>
        </w:rPr>
        <w:t>9</w:t>
      </w:r>
      <w:r w:rsidR="00021165">
        <w:rPr>
          <w:rFonts w:ascii="Arial" w:hAnsi="Arial" w:cs="Arial"/>
          <w:bCs/>
          <w:sz w:val="21"/>
          <w:szCs w:val="21"/>
        </w:rPr>
        <w:t>.2022</w:t>
      </w:r>
    </w:p>
    <w:p w:rsidR="00A55A6C" w:rsidRPr="00856AA1" w:rsidRDefault="00A55A6C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B13D6A" w:rsidRDefault="00D7165F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4"/>
          <w:szCs w:val="21"/>
        </w:rPr>
      </w:pPr>
      <w:r>
        <w:rPr>
          <w:rFonts w:ascii="Arial" w:hAnsi="Arial" w:cs="Arial"/>
          <w:b/>
          <w:bCs/>
          <w:sz w:val="24"/>
          <w:szCs w:val="21"/>
        </w:rPr>
        <w:t xml:space="preserve">         </w:t>
      </w:r>
      <w:r w:rsidR="00DC5606">
        <w:rPr>
          <w:rFonts w:ascii="Arial" w:hAnsi="Arial" w:cs="Arial"/>
          <w:b/>
          <w:bCs/>
          <w:sz w:val="24"/>
          <w:szCs w:val="21"/>
        </w:rPr>
        <w:t xml:space="preserve"> </w:t>
      </w:r>
      <w:r w:rsidR="007F576B" w:rsidRPr="00B13D6A">
        <w:rPr>
          <w:rFonts w:ascii="Arial" w:hAnsi="Arial" w:cs="Arial"/>
          <w:b/>
          <w:bCs/>
          <w:sz w:val="24"/>
          <w:szCs w:val="21"/>
        </w:rPr>
        <w:t xml:space="preserve">PROJEKTOWANE POSTANOWIENIA UMOWNE </w:t>
      </w:r>
    </w:p>
    <w:p w:rsidR="007F576B" w:rsidRPr="00856AA1" w:rsidRDefault="007F576B" w:rsidP="007A46A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8E5E6D" w:rsidRPr="009F7346" w:rsidRDefault="00F4790C" w:rsidP="009F7346">
      <w:pPr>
        <w:spacing w:after="0"/>
        <w:rPr>
          <w:rFonts w:ascii="Arial" w:hAnsi="Arial" w:cs="Arial"/>
          <w:b/>
        </w:rPr>
      </w:pPr>
      <w:r w:rsidRPr="008C3D84">
        <w:rPr>
          <w:rFonts w:ascii="Arial" w:hAnsi="Arial" w:cs="Arial"/>
          <w:sz w:val="21"/>
          <w:szCs w:val="21"/>
        </w:rPr>
        <w:t xml:space="preserve">Przedmiotem umowy jest </w:t>
      </w:r>
      <w:r w:rsidR="008C3D84">
        <w:rPr>
          <w:rFonts w:ascii="Arial" w:hAnsi="Arial" w:cs="Arial"/>
          <w:sz w:val="21"/>
          <w:szCs w:val="21"/>
        </w:rPr>
        <w:t>o</w:t>
      </w:r>
      <w:r w:rsidR="00EF513D" w:rsidRPr="008C3D84">
        <w:rPr>
          <w:rFonts w:ascii="Arial" w:hAnsi="Arial" w:cs="Arial"/>
          <w:sz w:val="21"/>
          <w:szCs w:val="21"/>
        </w:rPr>
        <w:t xml:space="preserve">pracowanie ekspertyzy pn.: </w:t>
      </w:r>
      <w:r w:rsidR="009F7346" w:rsidRPr="009F7346">
        <w:rPr>
          <w:rFonts w:ascii="Arial" w:hAnsi="Arial" w:cs="Arial"/>
          <w:b/>
          <w:sz w:val="21"/>
          <w:szCs w:val="21"/>
        </w:rPr>
        <w:t>Monitoring/uzupełnienie stanu wiedzy o przedmiotach ochrony w obszarze Natura 2000: Suchy Młyn (ryby, minogi)</w:t>
      </w:r>
      <w:r w:rsidR="008C3D84" w:rsidRPr="009F7346">
        <w:rPr>
          <w:rFonts w:ascii="Arial" w:hAnsi="Arial" w:cs="Arial"/>
          <w:b/>
          <w:sz w:val="21"/>
          <w:szCs w:val="21"/>
        </w:rPr>
        <w:t xml:space="preserve"> [</w:t>
      </w:r>
      <w:r w:rsidR="00F70FC9" w:rsidRPr="009F7346">
        <w:rPr>
          <w:rFonts w:ascii="Arial" w:hAnsi="Arial" w:cs="Arial"/>
          <w:b/>
          <w:sz w:val="21"/>
          <w:szCs w:val="21"/>
        </w:rPr>
        <w:t>C</w:t>
      </w:r>
      <w:r w:rsidR="008C3D84" w:rsidRPr="009F7346">
        <w:rPr>
          <w:rFonts w:ascii="Arial" w:hAnsi="Arial" w:cs="Arial"/>
          <w:b/>
          <w:sz w:val="21"/>
          <w:szCs w:val="21"/>
        </w:rPr>
        <w:t xml:space="preserve">zęść </w:t>
      </w:r>
      <w:r w:rsidR="00F70FC9" w:rsidRPr="009F7346">
        <w:rPr>
          <w:rFonts w:ascii="Arial" w:hAnsi="Arial" w:cs="Arial"/>
          <w:b/>
          <w:sz w:val="21"/>
          <w:szCs w:val="21"/>
        </w:rPr>
        <w:t xml:space="preserve">nr </w:t>
      </w:r>
      <w:r w:rsidR="009F7346" w:rsidRPr="009F7346">
        <w:rPr>
          <w:rFonts w:ascii="Arial" w:hAnsi="Arial" w:cs="Arial"/>
          <w:b/>
          <w:sz w:val="21"/>
          <w:szCs w:val="21"/>
        </w:rPr>
        <w:t>3</w:t>
      </w:r>
      <w:r w:rsidR="008C3D84" w:rsidRPr="009F7346">
        <w:rPr>
          <w:rFonts w:ascii="Arial" w:hAnsi="Arial" w:cs="Arial"/>
          <w:b/>
          <w:sz w:val="21"/>
          <w:szCs w:val="21"/>
        </w:rPr>
        <w:t>]</w:t>
      </w:r>
      <w:r w:rsidR="008C3D84" w:rsidRPr="009F7346">
        <w:rPr>
          <w:rFonts w:ascii="Arial" w:hAnsi="Arial" w:cs="Arial"/>
          <w:sz w:val="21"/>
          <w:szCs w:val="21"/>
        </w:rPr>
        <w:t xml:space="preserve"> </w:t>
      </w:r>
      <w:r w:rsidR="008C3D84">
        <w:rPr>
          <w:rFonts w:ascii="Arial" w:hAnsi="Arial" w:cs="Arial"/>
        </w:rPr>
        <w:t>-</w:t>
      </w:r>
      <w:r w:rsidR="006F58A6" w:rsidRPr="008C3D84">
        <w:rPr>
          <w:rFonts w:ascii="Arial" w:hAnsi="Arial" w:cs="Arial"/>
          <w:sz w:val="21"/>
          <w:szCs w:val="21"/>
        </w:rPr>
        <w:t xml:space="preserve"> </w:t>
      </w:r>
      <w:r w:rsidR="00C37EF5" w:rsidRPr="008C3D84">
        <w:rPr>
          <w:rFonts w:ascii="Arial" w:hAnsi="Arial" w:cs="Arial"/>
          <w:sz w:val="21"/>
          <w:szCs w:val="21"/>
        </w:rPr>
        <w:t xml:space="preserve">zgodnie </w:t>
      </w:r>
      <w:r w:rsidR="00FB7A51" w:rsidRPr="008C3D84">
        <w:rPr>
          <w:rFonts w:ascii="Arial" w:hAnsi="Arial" w:cs="Arial"/>
          <w:sz w:val="21"/>
          <w:szCs w:val="21"/>
        </w:rPr>
        <w:t xml:space="preserve">z </w:t>
      </w:r>
      <w:r w:rsidR="00B13D6A">
        <w:rPr>
          <w:rFonts w:ascii="Arial" w:hAnsi="Arial" w:cs="Arial"/>
          <w:sz w:val="21"/>
          <w:szCs w:val="21"/>
        </w:rPr>
        <w:t xml:space="preserve">opisem </w:t>
      </w:r>
      <w:r w:rsidR="00FB7A51" w:rsidRPr="008C3D84">
        <w:rPr>
          <w:rFonts w:ascii="Arial" w:hAnsi="Arial" w:cs="Arial"/>
          <w:sz w:val="21"/>
          <w:szCs w:val="21"/>
        </w:rPr>
        <w:t>przedmiot</w:t>
      </w:r>
      <w:r w:rsidR="006118F7">
        <w:rPr>
          <w:rFonts w:ascii="Arial" w:hAnsi="Arial" w:cs="Arial"/>
          <w:sz w:val="21"/>
          <w:szCs w:val="21"/>
        </w:rPr>
        <w:t>u</w:t>
      </w:r>
      <w:r w:rsidR="00FB7A51" w:rsidRPr="008C3D84">
        <w:rPr>
          <w:rFonts w:ascii="Arial" w:hAnsi="Arial" w:cs="Arial"/>
          <w:sz w:val="21"/>
          <w:szCs w:val="21"/>
        </w:rPr>
        <w:t xml:space="preserve"> zamówi</w:t>
      </w:r>
      <w:r w:rsidR="00C37EF5" w:rsidRPr="008C3D84">
        <w:rPr>
          <w:rFonts w:ascii="Arial" w:hAnsi="Arial" w:cs="Arial"/>
          <w:sz w:val="21"/>
          <w:szCs w:val="21"/>
        </w:rPr>
        <w:t xml:space="preserve">enia określonym w </w:t>
      </w:r>
      <w:r w:rsidR="00C168CF">
        <w:rPr>
          <w:rFonts w:ascii="Arial" w:hAnsi="Arial" w:cs="Arial"/>
          <w:sz w:val="21"/>
          <w:szCs w:val="21"/>
        </w:rPr>
        <w:t xml:space="preserve">dokumentach zamówienia </w:t>
      </w:r>
      <w:r w:rsidR="00C168CF" w:rsidRPr="008C3D84">
        <w:rPr>
          <w:rFonts w:ascii="Arial" w:hAnsi="Arial" w:cs="Arial"/>
          <w:sz w:val="21"/>
          <w:szCs w:val="21"/>
        </w:rPr>
        <w:t>do</w:t>
      </w:r>
      <w:r w:rsidR="00C168CF" w:rsidRPr="00856AA1">
        <w:rPr>
          <w:rFonts w:ascii="Arial" w:hAnsi="Arial" w:cs="Arial"/>
          <w:sz w:val="21"/>
          <w:szCs w:val="21"/>
        </w:rPr>
        <w:t xml:space="preserve"> postępowania nr </w:t>
      </w:r>
      <w:r w:rsidR="00DB101F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168CF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DB101F" w:rsidRPr="00856AA1">
        <w:rPr>
          <w:rFonts w:ascii="Arial" w:hAnsi="Arial" w:cs="Arial"/>
          <w:sz w:val="21"/>
          <w:szCs w:val="21"/>
        </w:rPr>
      </w:r>
      <w:r w:rsidR="00DB101F" w:rsidRPr="00856AA1">
        <w:rPr>
          <w:rFonts w:ascii="Arial" w:hAnsi="Arial" w:cs="Arial"/>
          <w:sz w:val="21"/>
          <w:szCs w:val="21"/>
        </w:rPr>
        <w:fldChar w:fldCharType="separate"/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DB101F" w:rsidRPr="00856AA1">
        <w:rPr>
          <w:rFonts w:ascii="Arial" w:hAnsi="Arial" w:cs="Arial"/>
          <w:sz w:val="21"/>
          <w:szCs w:val="21"/>
        </w:rPr>
        <w:fldChar w:fldCharType="end"/>
      </w:r>
      <w:bookmarkEnd w:id="0"/>
      <w:r w:rsidR="00C168CF" w:rsidRPr="00856AA1">
        <w:rPr>
          <w:rFonts w:ascii="Arial" w:hAnsi="Arial" w:cs="Arial"/>
          <w:sz w:val="21"/>
          <w:szCs w:val="21"/>
        </w:rPr>
        <w:t xml:space="preserve">, </w:t>
      </w:r>
      <w:r w:rsidR="00C168CF">
        <w:rPr>
          <w:rFonts w:ascii="Arial" w:hAnsi="Arial" w:cs="Arial"/>
          <w:sz w:val="21"/>
          <w:szCs w:val="21"/>
        </w:rPr>
        <w:t xml:space="preserve">oraz </w:t>
      </w:r>
      <w:r w:rsidR="007566F2" w:rsidRPr="008C3D84">
        <w:rPr>
          <w:rFonts w:ascii="Arial" w:hAnsi="Arial" w:cs="Arial"/>
          <w:sz w:val="21"/>
          <w:szCs w:val="21"/>
        </w:rPr>
        <w:t>ofer</w:t>
      </w:r>
      <w:r w:rsidR="00C168CF">
        <w:rPr>
          <w:rFonts w:ascii="Arial" w:hAnsi="Arial" w:cs="Arial"/>
          <w:sz w:val="21"/>
          <w:szCs w:val="21"/>
        </w:rPr>
        <w:t>tą</w:t>
      </w:r>
      <w:r w:rsidR="007566F2" w:rsidRPr="008C3D84">
        <w:rPr>
          <w:rFonts w:ascii="Arial" w:hAnsi="Arial" w:cs="Arial"/>
          <w:sz w:val="21"/>
          <w:szCs w:val="21"/>
        </w:rPr>
        <w:t xml:space="preserve"> z </w:t>
      </w:r>
      <w:r w:rsidR="00FB7A51" w:rsidRPr="008C3D84">
        <w:rPr>
          <w:rFonts w:ascii="Arial" w:hAnsi="Arial" w:cs="Arial"/>
          <w:sz w:val="21"/>
          <w:szCs w:val="21"/>
        </w:rPr>
        <w:t xml:space="preserve">dnia </w:t>
      </w:r>
      <w:r w:rsidR="00DB101F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7F576B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DB101F" w:rsidRPr="008C3D84">
        <w:rPr>
          <w:rFonts w:ascii="Arial" w:hAnsi="Arial" w:cs="Arial"/>
          <w:sz w:val="21"/>
          <w:szCs w:val="21"/>
        </w:rPr>
      </w:r>
      <w:r w:rsidR="00DB101F" w:rsidRPr="008C3D84">
        <w:rPr>
          <w:rFonts w:ascii="Arial" w:hAnsi="Arial" w:cs="Arial"/>
          <w:sz w:val="21"/>
          <w:szCs w:val="21"/>
        </w:rPr>
        <w:fldChar w:fldCharType="separate"/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DB101F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FB7A51" w:rsidRPr="00856AA1">
        <w:rPr>
          <w:rFonts w:ascii="Arial" w:hAnsi="Arial" w:cs="Arial"/>
          <w:sz w:val="21"/>
          <w:szCs w:val="21"/>
        </w:rPr>
        <w:t>.</w:t>
      </w:r>
    </w:p>
    <w:p w:rsidR="003D73DD" w:rsidRPr="00856AA1" w:rsidRDefault="003D73DD" w:rsidP="007A46A1">
      <w:pPr>
        <w:spacing w:after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671408">
        <w:rPr>
          <w:rFonts w:ascii="Arial" w:hAnsi="Arial" w:cs="Arial"/>
          <w:sz w:val="21"/>
          <w:szCs w:val="21"/>
        </w:rPr>
        <w:t>y, o której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DB101F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DB101F" w:rsidRPr="00856AA1">
        <w:rPr>
          <w:rFonts w:ascii="Arial" w:hAnsi="Arial" w:cs="Arial"/>
          <w:sz w:val="21"/>
          <w:szCs w:val="21"/>
        </w:rPr>
      </w:r>
      <w:r w:rsidR="00DB101F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DB101F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DB101F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DB101F" w:rsidRPr="00856AA1">
        <w:rPr>
          <w:rFonts w:ascii="Arial" w:hAnsi="Arial" w:cs="Arial"/>
          <w:sz w:val="21"/>
          <w:szCs w:val="21"/>
        </w:rPr>
      </w:r>
      <w:r w:rsidR="00DB101F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DB101F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6F58A6" w:rsidRDefault="0055189F" w:rsidP="007A46A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352738" w:rsidRDefault="008E5E6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807EB7">
        <w:rPr>
          <w:rFonts w:ascii="Arial" w:hAnsi="Arial" w:cs="Arial"/>
          <w:sz w:val="21"/>
          <w:szCs w:val="21"/>
        </w:rPr>
        <w:t>w terminie</w:t>
      </w:r>
      <w:r w:rsidR="00127BB4">
        <w:rPr>
          <w:rFonts w:ascii="Arial" w:hAnsi="Arial" w:cs="Arial"/>
          <w:sz w:val="21"/>
          <w:szCs w:val="21"/>
        </w:rPr>
        <w:t xml:space="preserve"> </w:t>
      </w:r>
      <w:r w:rsidR="00127BB4" w:rsidRPr="003B4549">
        <w:rPr>
          <w:rFonts w:ascii="Arial" w:hAnsi="Arial" w:cs="Arial"/>
          <w:b/>
          <w:sz w:val="21"/>
          <w:szCs w:val="21"/>
        </w:rPr>
        <w:t>do 12 grudnia 2022 r.,</w:t>
      </w:r>
      <w:r w:rsidR="00127BB4">
        <w:rPr>
          <w:rFonts w:ascii="Arial" w:hAnsi="Arial" w:cs="Arial"/>
          <w:sz w:val="21"/>
          <w:szCs w:val="21"/>
        </w:rPr>
        <w:t xml:space="preserve"> z zastrzeżeniem, że dostarczenie ekspertyzy do zamawiającego musi nastąpić </w:t>
      </w:r>
      <w:r w:rsidR="00EF513D" w:rsidRPr="00352738">
        <w:rPr>
          <w:rFonts w:ascii="Arial" w:hAnsi="Arial" w:cs="Arial"/>
          <w:b/>
          <w:sz w:val="21"/>
          <w:szCs w:val="21"/>
        </w:rPr>
        <w:t xml:space="preserve">do </w:t>
      </w:r>
      <w:r w:rsidR="00E9727C" w:rsidRPr="00352738">
        <w:rPr>
          <w:rFonts w:ascii="Arial" w:hAnsi="Arial" w:cs="Arial"/>
          <w:b/>
          <w:sz w:val="21"/>
          <w:szCs w:val="21"/>
        </w:rPr>
        <w:t>14 października</w:t>
      </w:r>
      <w:r w:rsidR="00807EB7" w:rsidRPr="00352738">
        <w:rPr>
          <w:rFonts w:ascii="Arial" w:hAnsi="Arial" w:cs="Arial"/>
          <w:b/>
          <w:sz w:val="21"/>
          <w:szCs w:val="21"/>
        </w:rPr>
        <w:t xml:space="preserve"> </w:t>
      </w:r>
      <w:r w:rsidR="00EF513D" w:rsidRPr="00352738">
        <w:rPr>
          <w:rFonts w:ascii="Arial" w:hAnsi="Arial" w:cs="Arial"/>
          <w:b/>
          <w:sz w:val="21"/>
          <w:szCs w:val="21"/>
        </w:rPr>
        <w:t>2022 r</w:t>
      </w:r>
      <w:r w:rsidR="00807EB7" w:rsidRPr="00352738">
        <w:rPr>
          <w:rFonts w:ascii="Arial" w:hAnsi="Arial" w:cs="Arial"/>
          <w:b/>
          <w:sz w:val="21"/>
          <w:szCs w:val="21"/>
        </w:rPr>
        <w:t>.</w:t>
      </w:r>
    </w:p>
    <w:p w:rsidR="00DF1F58" w:rsidRPr="00B52E09" w:rsidRDefault="00EF513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>Wynagrodzenie zostanie wypłacone jednorazowo po wykonaniu całości zamówienia i jego odbiorze</w:t>
      </w:r>
      <w:r w:rsidRPr="00807EB7">
        <w:rPr>
          <w:rFonts w:ascii="Arial" w:eastAsia="Calibri" w:hAnsi="Arial" w:cs="Arial"/>
          <w:sz w:val="21"/>
          <w:szCs w:val="21"/>
        </w:rPr>
        <w:t>,</w:t>
      </w:r>
      <w:r w:rsidR="00F4790C" w:rsidRPr="00807EB7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807EB7">
        <w:rPr>
          <w:rFonts w:ascii="Arial" w:hAnsi="Arial" w:cs="Arial"/>
          <w:sz w:val="21"/>
          <w:szCs w:val="21"/>
        </w:rPr>
        <w:t>bez uwag/zastrzeże</w:t>
      </w:r>
      <w:r w:rsidR="00F4790C" w:rsidRPr="00807EB7">
        <w:rPr>
          <w:rFonts w:ascii="Arial" w:eastAsia="Calibri" w:hAnsi="Arial" w:cs="Arial"/>
          <w:sz w:val="21"/>
          <w:szCs w:val="21"/>
        </w:rPr>
        <w:t>ń</w:t>
      </w:r>
      <w:r w:rsidR="00446BD0" w:rsidRPr="00807EB7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7A46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i Gospodarki Wodnej w Katowicach, dlatego </w:t>
      </w:r>
      <w:r w:rsidR="00345BF6" w:rsidRPr="00A02FFF">
        <w:rPr>
          <w:rFonts w:ascii="Arial" w:hAnsi="Arial" w:cs="Arial"/>
          <w:sz w:val="21"/>
          <w:szCs w:val="21"/>
        </w:rPr>
        <w:t>pierwszą stronę publikacji oraz załączniki mapowe</w:t>
      </w:r>
      <w:r w:rsidR="00345BF6">
        <w:rPr>
          <w:rFonts w:ascii="Arial" w:hAnsi="Arial" w:cs="Arial"/>
          <w:sz w:val="21"/>
          <w:szCs w:val="21"/>
        </w:rPr>
        <w:t xml:space="preserve"> należy oznakować</w:t>
      </w:r>
      <w:r w:rsidRPr="00856AA1">
        <w:rPr>
          <w:rFonts w:ascii="Arial" w:hAnsi="Arial" w:cs="Arial"/>
          <w:sz w:val="21"/>
          <w:szCs w:val="21"/>
        </w:rPr>
        <w:t>, zgodnie z „</w:t>
      </w:r>
      <w:r w:rsidRPr="00856AA1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i Gospodarki Wodnej </w:t>
      </w:r>
      <w:r w:rsidR="00A02FFF">
        <w:rPr>
          <w:rFonts w:ascii="Arial" w:hAnsi="Arial" w:cs="Arial"/>
          <w:bCs/>
          <w:sz w:val="21"/>
          <w:szCs w:val="21"/>
        </w:rPr>
        <w:br/>
      </w:r>
      <w:r w:rsidRPr="00856AA1">
        <w:rPr>
          <w:rFonts w:ascii="Arial" w:hAnsi="Arial" w:cs="Arial"/>
          <w:bCs/>
          <w:sz w:val="21"/>
          <w:szCs w:val="21"/>
        </w:rPr>
        <w:t>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6F58A6" w:rsidRDefault="004F4149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</w:t>
      </w:r>
      <w:r w:rsidR="002B45B6" w:rsidRPr="006F58A6">
        <w:rPr>
          <w:rFonts w:ascii="Arial" w:hAnsi="Arial" w:cs="Arial"/>
          <w:sz w:val="21"/>
          <w:szCs w:val="21"/>
        </w:rPr>
        <w:t>wystawionej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6F58A6">
        <w:rPr>
          <w:rFonts w:ascii="Arial" w:hAnsi="Arial" w:cs="Arial"/>
          <w:sz w:val="21"/>
          <w:szCs w:val="21"/>
        </w:rPr>
        <w:t>.</w:t>
      </w:r>
    </w:p>
    <w:p w:rsidR="00DC52A2" w:rsidRPr="006F58A6" w:rsidRDefault="00DC52A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625FC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</w:t>
      </w:r>
      <w:r w:rsidR="007566F2">
        <w:rPr>
          <w:rFonts w:ascii="Arial" w:hAnsi="Arial" w:cs="Arial"/>
          <w:sz w:val="21"/>
          <w:szCs w:val="21"/>
        </w:rPr>
        <w:t xml:space="preserve"> odbioru przedmiotu zamówienia i </w:t>
      </w:r>
      <w:r w:rsidR="00995504" w:rsidRPr="00856AA1">
        <w:rPr>
          <w:rFonts w:ascii="Arial" w:hAnsi="Arial" w:cs="Arial"/>
          <w:sz w:val="21"/>
          <w:szCs w:val="21"/>
        </w:rPr>
        <w:t>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7A46A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7A46A1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7A46A1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7A46A1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="007566F2">
        <w:rPr>
          <w:rFonts w:ascii="Arial" w:eastAsia="Calibri" w:hAnsi="Arial" w:cs="Arial"/>
          <w:sz w:val="21"/>
          <w:szCs w:val="21"/>
        </w:rPr>
        <w:t>i </w:t>
      </w:r>
      <w:r w:rsidRPr="00856AA1">
        <w:rPr>
          <w:rFonts w:ascii="Arial" w:eastAsia="Calibri" w:hAnsi="Arial" w:cs="Arial"/>
          <w:sz w:val="21"/>
          <w:szCs w:val="21"/>
        </w:rPr>
        <w:t>informacji mających znaczenie dla realizacji podjętych Umową zobowiązań.</w:t>
      </w:r>
    </w:p>
    <w:p w:rsidR="009053EE" w:rsidRPr="00856AA1" w:rsidRDefault="00325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F34E90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</w:p>
    <w:p w:rsidR="009053EE" w:rsidRPr="00856AA1" w:rsidRDefault="008A7351" w:rsidP="007A46A1">
      <w:pPr>
        <w:numPr>
          <w:ilvl w:val="0"/>
          <w:numId w:val="7"/>
        </w:numPr>
        <w:spacing w:after="12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lastRenderedPageBreak/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</w:t>
      </w:r>
      <w:r w:rsidR="007566F2">
        <w:rPr>
          <w:rFonts w:ascii="Arial" w:eastAsia="Calibri" w:hAnsi="Arial" w:cs="Arial"/>
          <w:sz w:val="21"/>
          <w:szCs w:val="21"/>
          <w:lang w:eastAsia="en-US"/>
        </w:rPr>
        <w:t>j Dyrekcji Ochrony Środowiska w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Katowicach, którzy mogą uczestniczyć w realizowanych przez Wykonawcę pracach  terenowych.</w:t>
      </w:r>
    </w:p>
    <w:p w:rsidR="009053EE" w:rsidRPr="00A6649E" w:rsidRDefault="0031277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</w:t>
      </w:r>
      <w:r w:rsidR="001A68CC">
        <w:rPr>
          <w:rFonts w:ascii="Arial" w:eastAsia="Calibri" w:hAnsi="Arial" w:cs="Arial"/>
          <w:sz w:val="21"/>
          <w:szCs w:val="21"/>
          <w:lang w:eastAsia="en-US"/>
        </w:rPr>
        <w:t>,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856AA1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opracowania </w:t>
      </w:r>
      <w:r w:rsidR="00A4445D" w:rsidRPr="00856AA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F34E90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4E90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F34E90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F34E90">
        <w:rPr>
          <w:rFonts w:ascii="Arial" w:eastAsia="Calibri" w:hAnsi="Arial" w:cs="Arial"/>
          <w:sz w:val="21"/>
          <w:szCs w:val="21"/>
          <w:lang w:eastAsia="en-US"/>
        </w:rPr>
        <w:br/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9A505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9A505D" w:rsidRPr="009A505D">
        <w:rPr>
          <w:rFonts w:ascii="Arial" w:eastAsia="Calibri" w:hAnsi="Arial" w:cs="Arial"/>
          <w:sz w:val="21"/>
          <w:szCs w:val="21"/>
          <w:lang w:eastAsia="en-US"/>
        </w:rPr>
        <w:t>(wersja 3.03.01 Maciej Łochyński, Marcin Guzik)</w:t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265A3E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265A3E">
        <w:rPr>
          <w:rFonts w:ascii="Arial" w:hAnsi="Arial" w:cs="Arial"/>
          <w:b/>
          <w:sz w:val="21"/>
          <w:szCs w:val="21"/>
        </w:rPr>
        <w:t>14 dni od podpisania umow</w:t>
      </w:r>
      <w:r w:rsidR="00112474">
        <w:rPr>
          <w:rFonts w:ascii="Arial" w:hAnsi="Arial" w:cs="Arial"/>
          <w:sz w:val="21"/>
          <w:szCs w:val="21"/>
        </w:rPr>
        <w:t>y:</w:t>
      </w:r>
    </w:p>
    <w:p w:rsidR="00112474" w:rsidRPr="00112474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FC7F76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</w:p>
    <w:p w:rsidR="00EC0AAD" w:rsidRPr="003803B7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</w:t>
      </w:r>
      <w:r w:rsidR="00FC7F76">
        <w:rPr>
          <w:rFonts w:ascii="Arial" w:hAnsi="Arial" w:cs="Arial"/>
          <w:bCs/>
          <w:sz w:val="21"/>
          <w:szCs w:val="21"/>
        </w:rPr>
        <w:br/>
      </w:r>
      <w:r w:rsidRPr="00A6649E">
        <w:rPr>
          <w:rFonts w:ascii="Arial" w:hAnsi="Arial" w:cs="Arial"/>
          <w:bCs/>
          <w:sz w:val="21"/>
          <w:szCs w:val="21"/>
        </w:rPr>
        <w:t>z plikami przedstawiającym trasy przejścia, zapisane przez urządzenie GPS (np. w formacie gpx) oraz zdjęciami.</w:t>
      </w:r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formie papierowej -  3 egzemplarze, w formie elektronicznej edytowalnej - 3 egzemplarze.</w:t>
      </w:r>
    </w:p>
    <w:p w:rsidR="005E7EC3" w:rsidRPr="00856AA1" w:rsidRDefault="005E7EC3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DB101F" w:rsidRPr="00856AA1">
        <w:rPr>
          <w:rFonts w:ascii="Arial" w:hAnsi="Arial" w:cs="Arial"/>
          <w:bCs/>
          <w:sz w:val="21"/>
          <w:szCs w:val="21"/>
        </w:rPr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DB101F" w:rsidRPr="00856AA1">
        <w:rPr>
          <w:rFonts w:ascii="Arial" w:hAnsi="Arial" w:cs="Arial"/>
          <w:bCs/>
          <w:sz w:val="21"/>
          <w:szCs w:val="21"/>
        </w:rPr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DB101F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D055C8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7A46A1">
      <w:pPr>
        <w:spacing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4777F9" w:rsidRDefault="0021146B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</w:t>
      </w:r>
      <w:r w:rsidR="00386006">
        <w:rPr>
          <w:rFonts w:ascii="Arial" w:hAnsi="Arial" w:cs="Arial"/>
          <w:sz w:val="21"/>
          <w:szCs w:val="21"/>
        </w:rPr>
        <w:t>.</w:t>
      </w:r>
      <w:r w:rsidR="00A146BD" w:rsidRPr="00856AA1">
        <w:rPr>
          <w:rFonts w:ascii="Arial" w:hAnsi="Arial" w:cs="Arial"/>
          <w:sz w:val="21"/>
          <w:szCs w:val="21"/>
        </w:rPr>
        <w:t xml:space="preserve"> </w:t>
      </w:r>
      <w:r w:rsidRPr="0056255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562555">
        <w:rPr>
          <w:rFonts w:ascii="Arial" w:hAnsi="Arial" w:cs="Arial"/>
          <w:sz w:val="21"/>
          <w:szCs w:val="21"/>
        </w:rPr>
        <w:t xml:space="preserve">opracowania: </w:t>
      </w:r>
      <w:r w:rsidR="0000499F" w:rsidRPr="00265A3E">
        <w:rPr>
          <w:rFonts w:ascii="Arial" w:hAnsi="Arial" w:cs="Arial"/>
          <w:b/>
          <w:sz w:val="21"/>
          <w:szCs w:val="21"/>
        </w:rPr>
        <w:t xml:space="preserve">do </w:t>
      </w:r>
      <w:r w:rsidR="00B76D06">
        <w:rPr>
          <w:rFonts w:ascii="Arial" w:hAnsi="Arial" w:cs="Arial"/>
          <w:b/>
          <w:sz w:val="21"/>
          <w:szCs w:val="21"/>
        </w:rPr>
        <w:t>14</w:t>
      </w:r>
      <w:r w:rsidR="00B76D06" w:rsidRPr="00265A3E">
        <w:rPr>
          <w:rFonts w:ascii="Arial" w:hAnsi="Arial" w:cs="Arial"/>
          <w:b/>
          <w:sz w:val="21"/>
          <w:szCs w:val="21"/>
        </w:rPr>
        <w:t xml:space="preserve"> </w:t>
      </w:r>
      <w:r w:rsidR="00CA63DA" w:rsidRPr="00265A3E">
        <w:rPr>
          <w:rFonts w:ascii="Arial" w:hAnsi="Arial" w:cs="Arial"/>
          <w:b/>
          <w:sz w:val="21"/>
          <w:szCs w:val="21"/>
        </w:rPr>
        <w:t xml:space="preserve">października </w:t>
      </w:r>
      <w:r w:rsidR="0083617E" w:rsidRPr="00265A3E">
        <w:rPr>
          <w:rFonts w:ascii="Arial" w:hAnsi="Arial" w:cs="Arial"/>
          <w:b/>
          <w:sz w:val="21"/>
          <w:szCs w:val="21"/>
        </w:rPr>
        <w:t xml:space="preserve"> 2022 r.</w:t>
      </w:r>
      <w:r w:rsidR="00562555" w:rsidRPr="00265A3E">
        <w:rPr>
          <w:rFonts w:ascii="Arial" w:hAnsi="Arial" w:cs="Arial"/>
          <w:b/>
          <w:sz w:val="21"/>
          <w:szCs w:val="21"/>
        </w:rPr>
        <w:t xml:space="preserve">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</w:t>
      </w:r>
      <w:r w:rsidR="004777F9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lastRenderedPageBreak/>
        <w:t xml:space="preserve">w formie papierowej i w wersji elektronicznej, które będą podstawą do wniesienia </w:t>
      </w:r>
      <w:r w:rsidR="004777F9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t xml:space="preserve">w stosownym protokole ewentualnych uwag przez Komisję Odbioru. 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4777F9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ww. egzemplarzy opracowania</w:t>
      </w:r>
      <w:r w:rsidR="0046113A">
        <w:rPr>
          <w:rFonts w:ascii="Arial" w:hAnsi="Arial" w:cs="Arial"/>
          <w:sz w:val="21"/>
          <w:szCs w:val="21"/>
        </w:rPr>
        <w:t>,</w:t>
      </w:r>
      <w:r w:rsidRPr="00856AA1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D6077">
        <w:rPr>
          <w:rFonts w:ascii="Arial" w:hAnsi="Arial" w:cs="Arial"/>
          <w:sz w:val="21"/>
          <w:szCs w:val="21"/>
        </w:rPr>
        <w:t>/rachunku</w:t>
      </w:r>
      <w:r w:rsidRPr="00856AA1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telefoniczne lub </w:t>
      </w:r>
      <w:r w:rsidR="004777F9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CC0240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paragrafu, z zastrzeżeniem że Zamawiający może wyznaczyć termin krótszy niż określony w ust 3.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6 błędów w ekspertyzie zauważonych i zgłoszonych przez Zamawiającego w terminie jednego roku od protokolarnego odbioru przedmiotu zamówienia</w:t>
      </w:r>
      <w:r w:rsidR="0053662A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>
        <w:rPr>
          <w:rFonts w:ascii="Arial" w:eastAsia="Calibri" w:hAnsi="Arial" w:cs="Arial"/>
          <w:sz w:val="21"/>
          <w:szCs w:val="21"/>
        </w:rPr>
        <w:t>ędą Wykonawcy w formie pisemnej;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Default="0022205F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1C1A4D" w:rsidRPr="00856AA1" w:rsidRDefault="001C1A4D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7A46A1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4 lutego 1994 r. o prawie autorskim i prawach pokrewnych</w:t>
      </w:r>
      <w:r w:rsid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(</w:t>
      </w:r>
      <w:r w:rsidR="00F94DF8" w:rsidRPr="00F94DF8">
        <w:rPr>
          <w:rFonts w:ascii="Arial" w:hAnsi="Arial" w:cs="Arial"/>
          <w:sz w:val="21"/>
          <w:szCs w:val="21"/>
        </w:rPr>
        <w:t xml:space="preserve">t.j. </w:t>
      </w:r>
      <w:r w:rsidR="00A52870" w:rsidRPr="00F94DF8">
        <w:rPr>
          <w:rFonts w:ascii="Arial" w:hAnsi="Arial" w:cs="Arial"/>
          <w:sz w:val="21"/>
          <w:szCs w:val="21"/>
        </w:rPr>
        <w:t>Dz.</w:t>
      </w:r>
      <w:r w:rsidR="00F94DF8" w:rsidRP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U. z 20</w:t>
      </w:r>
      <w:r w:rsidR="00F94DF8" w:rsidRPr="00F94DF8">
        <w:rPr>
          <w:rFonts w:ascii="Arial" w:hAnsi="Arial" w:cs="Arial"/>
          <w:sz w:val="21"/>
          <w:szCs w:val="21"/>
        </w:rPr>
        <w:t>21</w:t>
      </w:r>
      <w:r w:rsidR="00A52870" w:rsidRPr="00F94DF8">
        <w:rPr>
          <w:rFonts w:ascii="Arial" w:hAnsi="Arial" w:cs="Arial"/>
          <w:sz w:val="21"/>
          <w:szCs w:val="21"/>
        </w:rPr>
        <w:t xml:space="preserve"> r. poz. </w:t>
      </w:r>
      <w:r w:rsidR="00F94DF8" w:rsidRPr="00F94DF8">
        <w:rPr>
          <w:rFonts w:ascii="Arial" w:hAnsi="Arial" w:cs="Arial"/>
          <w:sz w:val="21"/>
          <w:szCs w:val="21"/>
        </w:rPr>
        <w:t>1062</w:t>
      </w:r>
      <w:r w:rsidRPr="00F94DF8">
        <w:rPr>
          <w:rFonts w:ascii="Arial" w:hAnsi="Arial" w:cs="Arial"/>
          <w:sz w:val="21"/>
          <w:szCs w:val="21"/>
        </w:rPr>
        <w:t>),</w:t>
      </w:r>
      <w:r w:rsidRPr="00856AA1">
        <w:rPr>
          <w:rFonts w:ascii="Arial" w:hAnsi="Arial" w:cs="Arial"/>
          <w:sz w:val="21"/>
          <w:szCs w:val="21"/>
        </w:rPr>
        <w:t xml:space="preserve"> przysługiwać mu będą nieograniczone prawa autorskie,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o których mowa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ust. 2 oraz praw określonych w ust. 3.</w:t>
      </w:r>
    </w:p>
    <w:p w:rsidR="00760478" w:rsidRPr="00856AA1" w:rsidRDefault="00760478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7A46A1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D26C5B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D26C5B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7A46A1">
      <w:pPr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7A46A1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</w:t>
      </w:r>
      <w:r w:rsidR="00B85B67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karę umowną</w:t>
      </w:r>
      <w:r w:rsidR="00B85B67">
        <w:rPr>
          <w:rFonts w:ascii="Arial" w:hAnsi="Arial" w:cs="Arial"/>
          <w:sz w:val="21"/>
          <w:szCs w:val="21"/>
        </w:rPr>
        <w:t xml:space="preserve"> [z wyjątkiem sytuacji określonych w §10]</w:t>
      </w:r>
      <w:r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ust. </w:t>
      </w:r>
      <w:r w:rsidR="00B85B67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265A3E" w:rsidRDefault="00265A3E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E01565">
        <w:rPr>
          <w:rFonts w:ascii="Arial" w:hAnsi="Arial" w:cs="Arial"/>
          <w:sz w:val="21"/>
          <w:szCs w:val="21"/>
        </w:rPr>
        <w:t xml:space="preserve">w przypadku nieprzedłożenia </w:t>
      </w:r>
      <w:r w:rsidR="00E01565" w:rsidRPr="00E01565">
        <w:rPr>
          <w:rFonts w:ascii="Arial" w:hAnsi="Arial" w:cs="Arial"/>
          <w:sz w:val="21"/>
          <w:szCs w:val="21"/>
        </w:rPr>
        <w:t xml:space="preserve">do akceptacji Zamawiającego dokumentów o których mowa w § 3 ust. 9 </w:t>
      </w:r>
      <w:r w:rsidRPr="00E01565">
        <w:rPr>
          <w:rFonts w:ascii="Arial" w:hAnsi="Arial" w:cs="Arial"/>
          <w:sz w:val="21"/>
          <w:szCs w:val="21"/>
        </w:rPr>
        <w:t>w terminie do 14 dni od podpisania umowy w wysokości 0,</w:t>
      </w:r>
      <w:r w:rsidR="00E01565"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 w:cs="Arial"/>
          <w:sz w:val="21"/>
          <w:szCs w:val="21"/>
        </w:rPr>
        <w:t xml:space="preserve">% kwoty wynagrodzenia brutto, o którym mowa w </w:t>
      </w:r>
      <w:r w:rsidRPr="00E01565">
        <w:rPr>
          <w:rFonts w:ascii="Arial" w:hAnsi="Arial" w:cs="Arial"/>
          <w:bCs/>
          <w:sz w:val="21"/>
          <w:szCs w:val="21"/>
        </w:rPr>
        <w:t>§</w:t>
      </w:r>
      <w:r w:rsidRPr="00E01565">
        <w:rPr>
          <w:rFonts w:ascii="Arial" w:hAnsi="Arial" w:cs="Arial"/>
          <w:sz w:val="21"/>
          <w:szCs w:val="21"/>
        </w:rPr>
        <w:t xml:space="preserve"> 2 ust. 1 umowy, za każdy dzień zwłoki.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Za odstąpienie od umowy przez Wykonawcę z przyczyn zawinionych przez Zamawiającego, </w:t>
      </w:r>
      <w:r w:rsidR="00E65144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7A46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76FFD" w:rsidRDefault="00976FFD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7A46A1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 zamówienia następujących sytuacjach: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25190F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25190F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hyperlink r:id="rId9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(Dz.U. </w:t>
        </w:r>
        <w:r w:rsidR="00632E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br/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z 2020 r. poz. 2207 ze zm.)</w:t>
        </w:r>
      </w:hyperlink>
      <w:r w:rsidR="0025190F">
        <w:t>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0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</w:t>
      </w:r>
      <w:r w:rsidR="0025190F">
        <w:rPr>
          <w:rStyle w:val="text-justify"/>
          <w:rFonts w:ascii="Arial" w:hAnsi="Arial" w:cs="Arial"/>
          <w:sz w:val="21"/>
          <w:szCs w:val="21"/>
        </w:rPr>
        <w:t xml:space="preserve"> </w:t>
      </w:r>
      <w:hyperlink r:id="rId11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</w:t>
        </w:r>
        <w:r w:rsidR="0025190F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t.j. </w:t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2020 r. poz. 1342 ze zm.)</w:t>
        </w:r>
      </w:hyperlink>
      <w:r w:rsidR="0025190F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7A46A1">
      <w:p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632E78">
      <w:pPr>
        <w:spacing w:after="0" w:line="240" w:lineRule="auto"/>
        <w:ind w:left="851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wyniku sukcesji, wstępując w prawa i obowiązki </w:t>
      </w:r>
      <w:r w:rsidR="00644FDD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 w:rsidR="00644FDD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nie ma na celu uniknięcia stosowania przepisów ustawy, lub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7A46A1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BE6C4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510AC4"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7A46A1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o ile zdarzenie, </w:t>
      </w:r>
      <w:r w:rsidR="00907A0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związku z którym zastrzeżono tę karę, nastąpiło w okresie obowiązywania stanu zagrożenia epidemicznego albo stanu epidemii.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</w:t>
      </w:r>
      <w:r w:rsidRPr="00856AA1">
        <w:rPr>
          <w:rFonts w:ascii="Arial" w:hAnsi="Arial" w:cs="Arial"/>
          <w:sz w:val="21"/>
          <w:szCs w:val="21"/>
        </w:rPr>
        <w:lastRenderedPageBreak/>
        <w:t>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907A01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7C138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7A46A1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7A46A1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umowy na osobę trzecią.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7A46A1">
      <w:pPr>
        <w:spacing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E1F" w:rsidRDefault="00FA3E1F" w:rsidP="006A17A9">
      <w:pPr>
        <w:spacing w:after="0" w:line="240" w:lineRule="auto"/>
      </w:pPr>
      <w:r>
        <w:separator/>
      </w:r>
    </w:p>
  </w:endnote>
  <w:endnote w:type="continuationSeparator" w:id="0">
    <w:p w:rsidR="00FA3E1F" w:rsidRDefault="00FA3E1F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DB101F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A20258">
      <w:rPr>
        <w:rFonts w:ascii="Arial" w:hAnsi="Arial" w:cs="Arial"/>
        <w:noProof/>
        <w:sz w:val="20"/>
        <w:szCs w:val="20"/>
      </w:rPr>
      <w:t>1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E1F" w:rsidRDefault="00FA3E1F" w:rsidP="006A17A9">
      <w:pPr>
        <w:spacing w:after="0" w:line="240" w:lineRule="auto"/>
      </w:pPr>
      <w:r>
        <w:separator/>
      </w:r>
    </w:p>
  </w:footnote>
  <w:footnote w:type="continuationSeparator" w:id="0">
    <w:p w:rsidR="00FA3E1F" w:rsidRDefault="00FA3E1F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5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1165"/>
    <w:rsid w:val="00023EB3"/>
    <w:rsid w:val="000308DD"/>
    <w:rsid w:val="00032356"/>
    <w:rsid w:val="00042E56"/>
    <w:rsid w:val="00045D8A"/>
    <w:rsid w:val="00047C91"/>
    <w:rsid w:val="0005161E"/>
    <w:rsid w:val="00052328"/>
    <w:rsid w:val="000735EA"/>
    <w:rsid w:val="00081C62"/>
    <w:rsid w:val="00097805"/>
    <w:rsid w:val="000A5827"/>
    <w:rsid w:val="000A7860"/>
    <w:rsid w:val="000B6D48"/>
    <w:rsid w:val="000B7794"/>
    <w:rsid w:val="000C3F80"/>
    <w:rsid w:val="000C716C"/>
    <w:rsid w:val="000D25FE"/>
    <w:rsid w:val="000D6077"/>
    <w:rsid w:val="000E6A27"/>
    <w:rsid w:val="000E701A"/>
    <w:rsid w:val="000F3FAC"/>
    <w:rsid w:val="00112474"/>
    <w:rsid w:val="00123F64"/>
    <w:rsid w:val="0012454D"/>
    <w:rsid w:val="0012464F"/>
    <w:rsid w:val="001249EB"/>
    <w:rsid w:val="00124DF1"/>
    <w:rsid w:val="00125B62"/>
    <w:rsid w:val="00125FF9"/>
    <w:rsid w:val="00127BB4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0D92"/>
    <w:rsid w:val="00185B35"/>
    <w:rsid w:val="00186D3D"/>
    <w:rsid w:val="001872D3"/>
    <w:rsid w:val="001936BB"/>
    <w:rsid w:val="00196E18"/>
    <w:rsid w:val="001A68CC"/>
    <w:rsid w:val="001B1232"/>
    <w:rsid w:val="001B1AA1"/>
    <w:rsid w:val="001B2621"/>
    <w:rsid w:val="001B2A9A"/>
    <w:rsid w:val="001B5359"/>
    <w:rsid w:val="001B6AF1"/>
    <w:rsid w:val="001C1A4D"/>
    <w:rsid w:val="001C4FD6"/>
    <w:rsid w:val="001D3B56"/>
    <w:rsid w:val="001D62D9"/>
    <w:rsid w:val="001E0860"/>
    <w:rsid w:val="001F2EC9"/>
    <w:rsid w:val="001F42DC"/>
    <w:rsid w:val="001F72B2"/>
    <w:rsid w:val="00201E9A"/>
    <w:rsid w:val="0021146B"/>
    <w:rsid w:val="0021411B"/>
    <w:rsid w:val="00220667"/>
    <w:rsid w:val="002207A1"/>
    <w:rsid w:val="0022205F"/>
    <w:rsid w:val="002255AD"/>
    <w:rsid w:val="0023329B"/>
    <w:rsid w:val="002439D9"/>
    <w:rsid w:val="00244085"/>
    <w:rsid w:val="0025190F"/>
    <w:rsid w:val="00265A3E"/>
    <w:rsid w:val="00266E4E"/>
    <w:rsid w:val="00266E57"/>
    <w:rsid w:val="00267FBE"/>
    <w:rsid w:val="00282B62"/>
    <w:rsid w:val="00282E77"/>
    <w:rsid w:val="00287D55"/>
    <w:rsid w:val="0029041E"/>
    <w:rsid w:val="002955D7"/>
    <w:rsid w:val="0029624A"/>
    <w:rsid w:val="00297F09"/>
    <w:rsid w:val="002A0E2E"/>
    <w:rsid w:val="002A18C1"/>
    <w:rsid w:val="002A4F99"/>
    <w:rsid w:val="002B060E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3371"/>
    <w:rsid w:val="00305D80"/>
    <w:rsid w:val="003066A3"/>
    <w:rsid w:val="0031277B"/>
    <w:rsid w:val="00323334"/>
    <w:rsid w:val="00325084"/>
    <w:rsid w:val="00332BAE"/>
    <w:rsid w:val="00335F34"/>
    <w:rsid w:val="003379F8"/>
    <w:rsid w:val="00345BF6"/>
    <w:rsid w:val="00347CC9"/>
    <w:rsid w:val="00352738"/>
    <w:rsid w:val="0035304A"/>
    <w:rsid w:val="00353832"/>
    <w:rsid w:val="00353F27"/>
    <w:rsid w:val="003565C3"/>
    <w:rsid w:val="0036614E"/>
    <w:rsid w:val="00366CA0"/>
    <w:rsid w:val="00374AEA"/>
    <w:rsid w:val="003803B7"/>
    <w:rsid w:val="00381593"/>
    <w:rsid w:val="00382E0E"/>
    <w:rsid w:val="00386006"/>
    <w:rsid w:val="003925A7"/>
    <w:rsid w:val="003974FA"/>
    <w:rsid w:val="003B4320"/>
    <w:rsid w:val="003B4549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0A9"/>
    <w:rsid w:val="003E5D1E"/>
    <w:rsid w:val="003F271F"/>
    <w:rsid w:val="003F3365"/>
    <w:rsid w:val="003F5115"/>
    <w:rsid w:val="00402A5E"/>
    <w:rsid w:val="0040575B"/>
    <w:rsid w:val="00412FBE"/>
    <w:rsid w:val="00426096"/>
    <w:rsid w:val="00426A95"/>
    <w:rsid w:val="0043005B"/>
    <w:rsid w:val="00437045"/>
    <w:rsid w:val="00441C26"/>
    <w:rsid w:val="00442D98"/>
    <w:rsid w:val="004435FC"/>
    <w:rsid w:val="0044394A"/>
    <w:rsid w:val="0044459E"/>
    <w:rsid w:val="00446BD0"/>
    <w:rsid w:val="0046113A"/>
    <w:rsid w:val="00462B48"/>
    <w:rsid w:val="00465600"/>
    <w:rsid w:val="00475E39"/>
    <w:rsid w:val="004777F9"/>
    <w:rsid w:val="00481195"/>
    <w:rsid w:val="004877F4"/>
    <w:rsid w:val="00497305"/>
    <w:rsid w:val="004A1551"/>
    <w:rsid w:val="004A17DC"/>
    <w:rsid w:val="004A7C48"/>
    <w:rsid w:val="004A7E9D"/>
    <w:rsid w:val="004B15C8"/>
    <w:rsid w:val="004B20A6"/>
    <w:rsid w:val="004C116C"/>
    <w:rsid w:val="004D1BAF"/>
    <w:rsid w:val="004D4AF1"/>
    <w:rsid w:val="004D7F84"/>
    <w:rsid w:val="004F07E5"/>
    <w:rsid w:val="004F08C6"/>
    <w:rsid w:val="004F4149"/>
    <w:rsid w:val="00502EBC"/>
    <w:rsid w:val="00503728"/>
    <w:rsid w:val="0050380B"/>
    <w:rsid w:val="00504791"/>
    <w:rsid w:val="005067DE"/>
    <w:rsid w:val="0051051C"/>
    <w:rsid w:val="00510AC4"/>
    <w:rsid w:val="00510D40"/>
    <w:rsid w:val="00524D3D"/>
    <w:rsid w:val="005337B8"/>
    <w:rsid w:val="005345AF"/>
    <w:rsid w:val="00535D32"/>
    <w:rsid w:val="0053662A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DCE"/>
    <w:rsid w:val="005E7522"/>
    <w:rsid w:val="005E7EC3"/>
    <w:rsid w:val="005F35E1"/>
    <w:rsid w:val="00601934"/>
    <w:rsid w:val="0060705F"/>
    <w:rsid w:val="006118F7"/>
    <w:rsid w:val="00614A32"/>
    <w:rsid w:val="006204FD"/>
    <w:rsid w:val="006218E7"/>
    <w:rsid w:val="00623077"/>
    <w:rsid w:val="00625055"/>
    <w:rsid w:val="006316B2"/>
    <w:rsid w:val="00632E78"/>
    <w:rsid w:val="00640AAA"/>
    <w:rsid w:val="00640D28"/>
    <w:rsid w:val="00644FDD"/>
    <w:rsid w:val="006553CB"/>
    <w:rsid w:val="00656A9F"/>
    <w:rsid w:val="0066434E"/>
    <w:rsid w:val="00665386"/>
    <w:rsid w:val="00667132"/>
    <w:rsid w:val="00671408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6B8"/>
    <w:rsid w:val="006F32A4"/>
    <w:rsid w:val="006F58A6"/>
    <w:rsid w:val="00700EBF"/>
    <w:rsid w:val="00710505"/>
    <w:rsid w:val="00710EA6"/>
    <w:rsid w:val="00711A55"/>
    <w:rsid w:val="0072618C"/>
    <w:rsid w:val="0073446B"/>
    <w:rsid w:val="0074631D"/>
    <w:rsid w:val="007551D6"/>
    <w:rsid w:val="007566F2"/>
    <w:rsid w:val="00756BCD"/>
    <w:rsid w:val="00760467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977A7"/>
    <w:rsid w:val="007A300D"/>
    <w:rsid w:val="007A3610"/>
    <w:rsid w:val="007A46A1"/>
    <w:rsid w:val="007A4E18"/>
    <w:rsid w:val="007B3182"/>
    <w:rsid w:val="007B7F2C"/>
    <w:rsid w:val="007C138E"/>
    <w:rsid w:val="007C19FC"/>
    <w:rsid w:val="007C2151"/>
    <w:rsid w:val="007C3145"/>
    <w:rsid w:val="007C4F41"/>
    <w:rsid w:val="007C64B7"/>
    <w:rsid w:val="007D5943"/>
    <w:rsid w:val="007F08F3"/>
    <w:rsid w:val="007F100C"/>
    <w:rsid w:val="007F576B"/>
    <w:rsid w:val="008044BF"/>
    <w:rsid w:val="00807EB7"/>
    <w:rsid w:val="00814DD2"/>
    <w:rsid w:val="0081756A"/>
    <w:rsid w:val="00820715"/>
    <w:rsid w:val="00826158"/>
    <w:rsid w:val="0083617E"/>
    <w:rsid w:val="008473AE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966B8"/>
    <w:rsid w:val="008A1264"/>
    <w:rsid w:val="008A1FE5"/>
    <w:rsid w:val="008A7351"/>
    <w:rsid w:val="008A73B0"/>
    <w:rsid w:val="008B1556"/>
    <w:rsid w:val="008B3346"/>
    <w:rsid w:val="008C09BC"/>
    <w:rsid w:val="008C3D84"/>
    <w:rsid w:val="008C5473"/>
    <w:rsid w:val="008C7CD5"/>
    <w:rsid w:val="008D1959"/>
    <w:rsid w:val="008D4BFD"/>
    <w:rsid w:val="008D5647"/>
    <w:rsid w:val="008E0F63"/>
    <w:rsid w:val="008E5E6D"/>
    <w:rsid w:val="008E6E3F"/>
    <w:rsid w:val="008F0F6F"/>
    <w:rsid w:val="008F5763"/>
    <w:rsid w:val="009053EE"/>
    <w:rsid w:val="009075C2"/>
    <w:rsid w:val="00907A01"/>
    <w:rsid w:val="00910771"/>
    <w:rsid w:val="00910B3E"/>
    <w:rsid w:val="009178CC"/>
    <w:rsid w:val="0092310F"/>
    <w:rsid w:val="00926AAC"/>
    <w:rsid w:val="0093546C"/>
    <w:rsid w:val="00935BCB"/>
    <w:rsid w:val="0094272D"/>
    <w:rsid w:val="00952EB1"/>
    <w:rsid w:val="00960CF6"/>
    <w:rsid w:val="0096549B"/>
    <w:rsid w:val="00971C6D"/>
    <w:rsid w:val="00976FFD"/>
    <w:rsid w:val="00983B46"/>
    <w:rsid w:val="00986950"/>
    <w:rsid w:val="00986EEE"/>
    <w:rsid w:val="00987F1D"/>
    <w:rsid w:val="00991C93"/>
    <w:rsid w:val="009937B7"/>
    <w:rsid w:val="00995504"/>
    <w:rsid w:val="00996359"/>
    <w:rsid w:val="00996A7E"/>
    <w:rsid w:val="009A22B1"/>
    <w:rsid w:val="009A505D"/>
    <w:rsid w:val="009A7E97"/>
    <w:rsid w:val="009B39C9"/>
    <w:rsid w:val="009C266B"/>
    <w:rsid w:val="009C551F"/>
    <w:rsid w:val="009D022C"/>
    <w:rsid w:val="009E24A1"/>
    <w:rsid w:val="009F52D2"/>
    <w:rsid w:val="009F72CF"/>
    <w:rsid w:val="009F7346"/>
    <w:rsid w:val="00A02AC8"/>
    <w:rsid w:val="00A02FFF"/>
    <w:rsid w:val="00A146BD"/>
    <w:rsid w:val="00A1652F"/>
    <w:rsid w:val="00A16684"/>
    <w:rsid w:val="00A20258"/>
    <w:rsid w:val="00A27025"/>
    <w:rsid w:val="00A36386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A0E4A"/>
    <w:rsid w:val="00AA404D"/>
    <w:rsid w:val="00AA7AEE"/>
    <w:rsid w:val="00AB067B"/>
    <w:rsid w:val="00AB20EA"/>
    <w:rsid w:val="00AB2F78"/>
    <w:rsid w:val="00AC157F"/>
    <w:rsid w:val="00AC670D"/>
    <w:rsid w:val="00AE3B11"/>
    <w:rsid w:val="00B01ACE"/>
    <w:rsid w:val="00B04277"/>
    <w:rsid w:val="00B07558"/>
    <w:rsid w:val="00B10300"/>
    <w:rsid w:val="00B13D6A"/>
    <w:rsid w:val="00B16E5B"/>
    <w:rsid w:val="00B22CA8"/>
    <w:rsid w:val="00B3197F"/>
    <w:rsid w:val="00B44067"/>
    <w:rsid w:val="00B45204"/>
    <w:rsid w:val="00B47F1E"/>
    <w:rsid w:val="00B52E09"/>
    <w:rsid w:val="00B5325C"/>
    <w:rsid w:val="00B556CE"/>
    <w:rsid w:val="00B625FC"/>
    <w:rsid w:val="00B657CA"/>
    <w:rsid w:val="00B76D06"/>
    <w:rsid w:val="00B8006E"/>
    <w:rsid w:val="00B85B67"/>
    <w:rsid w:val="00B8747B"/>
    <w:rsid w:val="00B901D1"/>
    <w:rsid w:val="00B93387"/>
    <w:rsid w:val="00B964FB"/>
    <w:rsid w:val="00B97D50"/>
    <w:rsid w:val="00B97F56"/>
    <w:rsid w:val="00BA48BE"/>
    <w:rsid w:val="00BA54F1"/>
    <w:rsid w:val="00BB3520"/>
    <w:rsid w:val="00BB6C8F"/>
    <w:rsid w:val="00BB7B0D"/>
    <w:rsid w:val="00BC1BC1"/>
    <w:rsid w:val="00BD0F38"/>
    <w:rsid w:val="00BD4F06"/>
    <w:rsid w:val="00BD536E"/>
    <w:rsid w:val="00BD6199"/>
    <w:rsid w:val="00BE1671"/>
    <w:rsid w:val="00BE3057"/>
    <w:rsid w:val="00BE6C44"/>
    <w:rsid w:val="00BE7D3D"/>
    <w:rsid w:val="00BF08E1"/>
    <w:rsid w:val="00BF64E2"/>
    <w:rsid w:val="00C113F2"/>
    <w:rsid w:val="00C15B03"/>
    <w:rsid w:val="00C168CF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0A04"/>
    <w:rsid w:val="00C66186"/>
    <w:rsid w:val="00C66ED4"/>
    <w:rsid w:val="00C73AA3"/>
    <w:rsid w:val="00C75841"/>
    <w:rsid w:val="00C764B2"/>
    <w:rsid w:val="00C7710D"/>
    <w:rsid w:val="00C77D48"/>
    <w:rsid w:val="00C84032"/>
    <w:rsid w:val="00C8690D"/>
    <w:rsid w:val="00C8699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C0240"/>
    <w:rsid w:val="00CD1BA0"/>
    <w:rsid w:val="00CF34B5"/>
    <w:rsid w:val="00CF35B7"/>
    <w:rsid w:val="00D01A6D"/>
    <w:rsid w:val="00D0272E"/>
    <w:rsid w:val="00D041B9"/>
    <w:rsid w:val="00D055C8"/>
    <w:rsid w:val="00D055FC"/>
    <w:rsid w:val="00D07FC6"/>
    <w:rsid w:val="00D10C96"/>
    <w:rsid w:val="00D150C7"/>
    <w:rsid w:val="00D22414"/>
    <w:rsid w:val="00D23BC6"/>
    <w:rsid w:val="00D26C5B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65F"/>
    <w:rsid w:val="00D71DC4"/>
    <w:rsid w:val="00D859E8"/>
    <w:rsid w:val="00D86D59"/>
    <w:rsid w:val="00D91A31"/>
    <w:rsid w:val="00D9608E"/>
    <w:rsid w:val="00DB101F"/>
    <w:rsid w:val="00DB142D"/>
    <w:rsid w:val="00DB17C7"/>
    <w:rsid w:val="00DC23F2"/>
    <w:rsid w:val="00DC3CF3"/>
    <w:rsid w:val="00DC426D"/>
    <w:rsid w:val="00DC52A2"/>
    <w:rsid w:val="00DC5606"/>
    <w:rsid w:val="00DD015B"/>
    <w:rsid w:val="00DD040F"/>
    <w:rsid w:val="00DE3F79"/>
    <w:rsid w:val="00DE484E"/>
    <w:rsid w:val="00DE6899"/>
    <w:rsid w:val="00DF16BF"/>
    <w:rsid w:val="00DF1F58"/>
    <w:rsid w:val="00E01565"/>
    <w:rsid w:val="00E109BD"/>
    <w:rsid w:val="00E138A5"/>
    <w:rsid w:val="00E14AA5"/>
    <w:rsid w:val="00E20DE1"/>
    <w:rsid w:val="00E224EE"/>
    <w:rsid w:val="00E24917"/>
    <w:rsid w:val="00E3109D"/>
    <w:rsid w:val="00E328E0"/>
    <w:rsid w:val="00E45A43"/>
    <w:rsid w:val="00E55363"/>
    <w:rsid w:val="00E648D3"/>
    <w:rsid w:val="00E65144"/>
    <w:rsid w:val="00E706F2"/>
    <w:rsid w:val="00E7136E"/>
    <w:rsid w:val="00E7182C"/>
    <w:rsid w:val="00E72B89"/>
    <w:rsid w:val="00E756A4"/>
    <w:rsid w:val="00E77D20"/>
    <w:rsid w:val="00E841A1"/>
    <w:rsid w:val="00E87331"/>
    <w:rsid w:val="00E92616"/>
    <w:rsid w:val="00E95535"/>
    <w:rsid w:val="00E95952"/>
    <w:rsid w:val="00E969FD"/>
    <w:rsid w:val="00E9727C"/>
    <w:rsid w:val="00EA67D8"/>
    <w:rsid w:val="00EB22A3"/>
    <w:rsid w:val="00EB3DFF"/>
    <w:rsid w:val="00EB3E67"/>
    <w:rsid w:val="00EC0AAD"/>
    <w:rsid w:val="00EC65DC"/>
    <w:rsid w:val="00ED305F"/>
    <w:rsid w:val="00ED4C4C"/>
    <w:rsid w:val="00EE266D"/>
    <w:rsid w:val="00EE5B52"/>
    <w:rsid w:val="00EF513D"/>
    <w:rsid w:val="00F0330F"/>
    <w:rsid w:val="00F04B20"/>
    <w:rsid w:val="00F04E75"/>
    <w:rsid w:val="00F12948"/>
    <w:rsid w:val="00F2156C"/>
    <w:rsid w:val="00F2280A"/>
    <w:rsid w:val="00F24A99"/>
    <w:rsid w:val="00F26595"/>
    <w:rsid w:val="00F271B0"/>
    <w:rsid w:val="00F3098E"/>
    <w:rsid w:val="00F34E90"/>
    <w:rsid w:val="00F41D88"/>
    <w:rsid w:val="00F423C4"/>
    <w:rsid w:val="00F4790C"/>
    <w:rsid w:val="00F50B5E"/>
    <w:rsid w:val="00F70FC9"/>
    <w:rsid w:val="00F723B8"/>
    <w:rsid w:val="00F80574"/>
    <w:rsid w:val="00F947C8"/>
    <w:rsid w:val="00F94DF8"/>
    <w:rsid w:val="00FA3E1F"/>
    <w:rsid w:val="00FA3F43"/>
    <w:rsid w:val="00FA400A"/>
    <w:rsid w:val="00FA6B03"/>
    <w:rsid w:val="00FB1E81"/>
    <w:rsid w:val="00FB2149"/>
    <w:rsid w:val="00FB346C"/>
    <w:rsid w:val="00FB70CE"/>
    <w:rsid w:val="00FB7A51"/>
    <w:rsid w:val="00FC0545"/>
    <w:rsid w:val="00FC6C86"/>
    <w:rsid w:val="00FC7F76"/>
    <w:rsid w:val="00FD54FE"/>
    <w:rsid w:val="00FE0927"/>
    <w:rsid w:val="00FE0BB2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4DF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2F74-124A-4DE8-B5CE-788C3482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3604</Words>
  <Characters>21627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25181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7</cp:revision>
  <cp:lastPrinted>2017-03-09T08:59:00Z</cp:lastPrinted>
  <dcterms:created xsi:type="dcterms:W3CDTF">2022-03-04T08:45:00Z</dcterms:created>
  <dcterms:modified xsi:type="dcterms:W3CDTF">2022-03-04T11:32:00Z</dcterms:modified>
</cp:coreProperties>
</file>